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88F" w:rsidRPr="005C188F" w:rsidRDefault="005C188F" w:rsidP="005C188F">
      <w:pPr>
        <w:spacing w:before="100" w:after="10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C188F">
        <w:rPr>
          <w:rFonts w:ascii="Times New Roman" w:eastAsia="Times New Roman" w:hAnsi="Times New Roman" w:cs="Times New Roman"/>
          <w:sz w:val="24"/>
          <w:szCs w:val="24"/>
        </w:rPr>
        <w:t>załącznik nr 1 do regulaminu</w:t>
      </w:r>
    </w:p>
    <w:p w:rsidR="005C188F" w:rsidRPr="005C188F" w:rsidRDefault="005C188F" w:rsidP="005C188F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88F">
        <w:rPr>
          <w:rFonts w:ascii="Times New Roman" w:eastAsia="Times New Roman" w:hAnsi="Times New Roman" w:cs="Times New Roman"/>
          <w:b/>
          <w:sz w:val="24"/>
          <w:szCs w:val="24"/>
        </w:rPr>
        <w:t>SIEDZIBY KOMISJI WOJEWÓDZKICH</w:t>
      </w: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C188F">
        <w:rPr>
          <w:rFonts w:ascii="Times New Roman" w:eastAsia="Times New Roman" w:hAnsi="Times New Roman" w:cs="Times New Roman"/>
          <w:color w:val="000000"/>
          <w:sz w:val="24"/>
          <w:szCs w:val="24"/>
        </w:rPr>
        <w:t>Konkurs ogólnopolski</w:t>
      </w:r>
    </w:p>
    <w:p w:rsidR="005C188F" w:rsidRPr="005C188F" w:rsidRDefault="001F5481" w:rsidP="005C188F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 w:rsidRPr="007D4A44">
        <w:rPr>
          <w:rFonts w:ascii="Times New Roman" w:hAnsi="Times New Roman" w:cs="Times New Roman"/>
          <w:b/>
          <w:i/>
          <w:sz w:val="24"/>
          <w:szCs w:val="24"/>
          <w:lang w:eastAsia="pl-PL"/>
        </w:rPr>
        <w:t>W</w:t>
      </w: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>ybitni ziemianie w okresie międzywojennym. Gospodarka, kultura, nauka, dyplomacja</w:t>
      </w: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C188F">
        <w:rPr>
          <w:rFonts w:ascii="Times New Roman" w:eastAsia="Times New Roman" w:hAnsi="Times New Roman" w:cs="Times New Roman"/>
          <w:sz w:val="24"/>
          <w:szCs w:val="24"/>
        </w:rPr>
        <w:t>dla uczniów szkół podstawowych oraz ponadp</w:t>
      </w:r>
      <w:r w:rsidR="00013CAB">
        <w:rPr>
          <w:rFonts w:ascii="Times New Roman" w:eastAsia="Times New Roman" w:hAnsi="Times New Roman" w:cs="Times New Roman"/>
          <w:sz w:val="24"/>
          <w:szCs w:val="24"/>
        </w:rPr>
        <w:t>odstawowych w roku szkolnym 2022/2023</w:t>
      </w: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C188F" w:rsidRPr="005C188F" w:rsidRDefault="005C188F" w:rsidP="005C188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082"/>
        <w:gridCol w:w="5634"/>
      </w:tblGrid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88F" w:rsidRPr="005C188F" w:rsidRDefault="005C188F" w:rsidP="00976B74">
            <w:pPr>
              <w:spacing w:after="0" w:line="240" w:lineRule="auto"/>
              <w:ind w:right="-27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Województwo</w:t>
            </w:r>
          </w:p>
          <w:p w:rsidR="005C188F" w:rsidRPr="005C188F" w:rsidRDefault="005C188F" w:rsidP="009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88F" w:rsidRPr="005C188F" w:rsidRDefault="005C188F" w:rsidP="00976B74">
            <w:pPr>
              <w:spacing w:after="0" w:line="240" w:lineRule="auto"/>
              <w:ind w:right="-27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Nazwa i adres komisji wojewódzkiej / kontakt</w:t>
            </w:r>
          </w:p>
          <w:p w:rsidR="005C188F" w:rsidRPr="005C188F" w:rsidRDefault="005C188F" w:rsidP="00976B74">
            <w:pPr>
              <w:spacing w:after="0" w:line="240" w:lineRule="auto"/>
              <w:ind w:right="-2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LUBELSKIE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 w Lublinie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Wodopojna</w:t>
            </w:r>
            <w:proofErr w:type="spellEnd"/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2, 20-086 Lublin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MAŁOPOLSKIE </w:t>
            </w:r>
          </w:p>
          <w:p w:rsidR="005C188F" w:rsidRPr="005C188F" w:rsidRDefault="005C188F" w:rsidP="00976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 w Krakowie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Reformacka 3, 31-012 Kraków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PODKARPACKIE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 w Rzeszowie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ul. Słowackiego 18, 35-060 Rzeszów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PODLASKIE</w:t>
            </w:r>
          </w:p>
          <w:p w:rsidR="005C188F" w:rsidRPr="005C188F" w:rsidRDefault="005C188F" w:rsidP="00976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WARMIŃSKO-MAZURSKIE</w:t>
            </w:r>
          </w:p>
          <w:p w:rsidR="005C188F" w:rsidRPr="005C188F" w:rsidRDefault="005C188F" w:rsidP="00976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</w:t>
            </w: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w Białymstoku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Warsztatowa 1A,15-637 Białystok</w:t>
            </w: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KUJAWSKO-POMORSKIE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Delegatura w Bydgoszczy – </w:t>
            </w:r>
            <w:r w:rsidR="00F31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Referat Edukacji Narodowej </w:t>
            </w: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IPN w Bydgoszczy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</w:t>
            </w:r>
            <w:r w:rsidR="00F31B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W. </w:t>
            </w:r>
            <w:proofErr w:type="spellStart"/>
            <w:r w:rsidR="00F31B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Teskowej</w:t>
            </w:r>
            <w:proofErr w:type="spellEnd"/>
            <w:r w:rsidR="00F31B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85-130 Bydgoszcz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POMORSKIE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Style w:val="Pogrubienie"/>
                <w:rFonts w:ascii="Times New Roman" w:hAnsi="Times New Roman" w:cs="Times New Roman"/>
                <w:color w:val="000000"/>
                <w:spacing w:val="-5"/>
                <w:sz w:val="24"/>
                <w:szCs w:val="24"/>
                <w:shd w:val="clear" w:color="auto" w:fill="F1F1F1"/>
              </w:rPr>
              <w:t>Oddziałowe Biuro Edukacji Narodowej IPN w Gdańsku</w:t>
            </w:r>
            <w:r w:rsidRPr="005C18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</w:r>
            <w:r w:rsidRPr="00F3262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shd w:val="clear" w:color="auto" w:fill="F1F1F1"/>
              </w:rPr>
              <w:t>al. Grunwaldzka 216, 80-266 Gdańsk</w:t>
            </w: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18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WIELKOPOLSKIE</w:t>
            </w: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 w Poznaniu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Rolna 45a, 61–487 Poznań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8A2359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C188F" w:rsidRPr="005C1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DOLNOŚLĄSKIE</w:t>
            </w:r>
          </w:p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OPOLSKIE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 we Wrocławiu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ul. Długosza 48, 51-162 Wrocław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8A2359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188F" w:rsidRPr="005C1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ŁÓDZKIE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Oddziałowe Biuro Edukacji Narodowej IPN w Łodzi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</w:t>
            </w:r>
            <w:r w:rsidR="003A5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H. Sienkiewicza 85/87, 90-</w:t>
            </w:r>
            <w:r w:rsidR="005D5D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318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Łódź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8A2359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5C188F" w:rsidRPr="005C1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MAZOWIECKIE</w:t>
            </w:r>
          </w:p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Oddziałowe Biuro Edukacji Narodowej IPN w Warszawie, 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pl. Krasińskich 2/4/6, 00-207 Warszawa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8A2359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C188F" w:rsidRPr="005C1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ŚWIĘTOKRZYSKIE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Delegatura w Kielcach – </w:t>
            </w:r>
            <w:r w:rsidR="001C5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Referat Edukacji </w:t>
            </w:r>
            <w:bookmarkStart w:id="0" w:name="_GoBack"/>
            <w:bookmarkEnd w:id="0"/>
            <w:r w:rsidRPr="005C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Narodowej IPN w Kielcach, </w:t>
            </w:r>
            <w:r w:rsidRPr="005C18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Na Stadion 1, 25-127 Kielce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8A2359" w:rsidP="00976B74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C188F" w:rsidRPr="005C1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ŚLĄSKIE</w:t>
            </w:r>
          </w:p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C188F">
              <w:rPr>
                <w:rStyle w:val="Pogrubienie"/>
                <w:rFonts w:ascii="Times New Roman" w:hAnsi="Times New Roman" w:cs="Times New Roman"/>
                <w:color w:val="000000"/>
                <w:spacing w:val="-5"/>
                <w:sz w:val="24"/>
                <w:szCs w:val="24"/>
                <w:shd w:val="clear" w:color="auto" w:fill="F1F1F1"/>
              </w:rPr>
              <w:t>Oddziałowe Biuro Edukacji Narodowej IPN w Katowicach</w:t>
            </w:r>
            <w:r w:rsidRPr="005C18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</w:r>
            <w:r w:rsidRPr="005C188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shd w:val="clear" w:color="auto" w:fill="F1F1F1"/>
              </w:rPr>
              <w:t>ul. Józefowska 102, 40-145 Katowice</w:t>
            </w:r>
          </w:p>
        </w:tc>
      </w:tr>
      <w:tr w:rsidR="005C188F" w:rsidRPr="005C188F" w:rsidTr="00976B7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8A2359" w:rsidRDefault="008A2359" w:rsidP="008A2359">
            <w:pPr>
              <w:spacing w:before="100" w:after="10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8F" w:rsidRPr="005C188F" w:rsidRDefault="005C188F" w:rsidP="00976B74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18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ZACHODNIOPOMORSKIE i LUBUSKIE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8F" w:rsidRPr="005C188F" w:rsidRDefault="005C188F" w:rsidP="00976B74">
            <w:pPr>
              <w:pStyle w:val="NormalnyWeb"/>
              <w:shd w:val="clear" w:color="auto" w:fill="FFFFFF"/>
              <w:spacing w:line="256" w:lineRule="auto"/>
              <w:rPr>
                <w:color w:val="010101"/>
                <w:spacing w:val="-4"/>
                <w:lang w:eastAsia="en-US"/>
              </w:rPr>
            </w:pPr>
            <w:r w:rsidRPr="005C188F">
              <w:rPr>
                <w:b/>
                <w:color w:val="010101"/>
                <w:spacing w:val="-4"/>
                <w:lang w:eastAsia="en-US"/>
              </w:rPr>
              <w:t>Delegatura IPN w Gorzowie Wielkopolskim</w:t>
            </w:r>
            <w:r w:rsidRPr="005C188F">
              <w:rPr>
                <w:color w:val="010101"/>
                <w:spacing w:val="-4"/>
                <w:lang w:eastAsia="en-US"/>
              </w:rPr>
              <w:br/>
            </w:r>
            <w:r w:rsidRPr="005C188F">
              <w:rPr>
                <w:color w:val="010101"/>
                <w:spacing w:val="-5"/>
                <w:lang w:eastAsia="en-US"/>
              </w:rPr>
              <w:t>ul. Jagiellończyka 4</w:t>
            </w:r>
            <w:r w:rsidRPr="005C188F">
              <w:rPr>
                <w:color w:val="010101"/>
                <w:spacing w:val="-5"/>
                <w:lang w:eastAsia="en-US"/>
              </w:rPr>
              <w:br/>
              <w:t>66-400 Gorzów Wlkp.</w:t>
            </w:r>
          </w:p>
          <w:p w:rsidR="005C188F" w:rsidRPr="005C188F" w:rsidRDefault="005C188F" w:rsidP="00976B74">
            <w:pPr>
              <w:suppressAutoHyphens w:val="0"/>
              <w:spacing w:after="0"/>
              <w:rPr>
                <w:rStyle w:val="Pogrubienie"/>
                <w:rFonts w:ascii="Times New Roman" w:hAnsi="Times New Roman" w:cs="Times New Roman"/>
                <w:bCs w:val="0"/>
                <w:color w:val="000000"/>
                <w:spacing w:val="-5"/>
                <w:sz w:val="24"/>
                <w:szCs w:val="24"/>
                <w:shd w:val="clear" w:color="auto" w:fill="F1F1F1"/>
              </w:rPr>
            </w:pPr>
          </w:p>
        </w:tc>
      </w:tr>
    </w:tbl>
    <w:p w:rsidR="006E4C7D" w:rsidRPr="005C188F" w:rsidRDefault="006E4C7D">
      <w:pPr>
        <w:rPr>
          <w:rFonts w:ascii="Times New Roman" w:hAnsi="Times New Roman" w:cs="Times New Roman"/>
          <w:sz w:val="24"/>
          <w:szCs w:val="24"/>
        </w:rPr>
      </w:pPr>
    </w:p>
    <w:sectPr w:rsidR="006E4C7D" w:rsidRPr="005C1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4E"/>
    <w:rsid w:val="00013CAB"/>
    <w:rsid w:val="001C5A11"/>
    <w:rsid w:val="001F5481"/>
    <w:rsid w:val="003A5E4A"/>
    <w:rsid w:val="005C188F"/>
    <w:rsid w:val="005D5D21"/>
    <w:rsid w:val="006E4C7D"/>
    <w:rsid w:val="008A2359"/>
    <w:rsid w:val="00E8364E"/>
    <w:rsid w:val="00F31BFD"/>
    <w:rsid w:val="00F3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67C7"/>
  <w15:chartTrackingRefBased/>
  <w15:docId w15:val="{A59FB2CC-3651-43BC-8CE4-5231ECCF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88F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C188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188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C188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62A"/>
    <w:rPr>
      <w:rFonts w:ascii="Segoe UI" w:eastAsia="Arial Unicode MS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Paweł Mazur</cp:lastModifiedBy>
  <cp:revision>9</cp:revision>
  <cp:lastPrinted>2020-09-22T12:14:00Z</cp:lastPrinted>
  <dcterms:created xsi:type="dcterms:W3CDTF">2020-09-16T08:13:00Z</dcterms:created>
  <dcterms:modified xsi:type="dcterms:W3CDTF">2022-09-12T09:18:00Z</dcterms:modified>
</cp:coreProperties>
</file>